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22B164D2"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w:t>
      </w:r>
      <w:r w:rsidR="00594ADE">
        <w:rPr>
          <w:rFonts w:ascii="Calibri" w:eastAsia="Times New Roman" w:hAnsi="Calibri" w:cs="Calibri"/>
          <w:bCs w:val="0"/>
          <w:color w:val="auto"/>
          <w:szCs w:val="20"/>
        </w:rPr>
        <w:t>G</w:t>
      </w:r>
      <w:r w:rsidR="00A5759E" w:rsidRPr="00B172A9">
        <w:rPr>
          <w:rFonts w:ascii="Calibri" w:eastAsia="Times New Roman" w:hAnsi="Calibri" w:cs="Calibri"/>
          <w:bCs w:val="0"/>
          <w:color w:val="auto"/>
          <w:szCs w:val="20"/>
        </w:rPr>
        <w:t>Z/</w:t>
      </w:r>
      <w:r w:rsidR="00FD2204">
        <w:rPr>
          <w:rFonts w:cs="Calibri"/>
          <w:caps/>
          <w:color w:val="auto"/>
          <w:kern w:val="28"/>
        </w:rPr>
        <w:t>04610</w:t>
      </w:r>
      <w:r w:rsidR="00A5759E" w:rsidRPr="00B172A9">
        <w:rPr>
          <w:rFonts w:ascii="Calibri" w:eastAsia="Times New Roman" w:hAnsi="Calibri" w:cs="Calibri"/>
          <w:bCs w:val="0"/>
          <w:color w:val="auto"/>
          <w:szCs w:val="20"/>
        </w:rPr>
        <w:t>/202</w:t>
      </w:r>
      <w:r w:rsidR="00A5759E">
        <w:rPr>
          <w:rFonts w:ascii="Calibri" w:eastAsia="Times New Roman" w:hAnsi="Calibri" w:cs="Calibri"/>
          <w:bCs w:val="0"/>
          <w:color w:val="auto"/>
          <w:szCs w:val="20"/>
        </w:rPr>
        <w:t>5</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610BC172" w:rsidR="00013A2B" w:rsidRDefault="00BF49FD" w:rsidP="00265C05">
      <w:pPr>
        <w:pStyle w:val="opis"/>
        <w:spacing w:before="360" w:after="240" w:line="240" w:lineRule="auto"/>
        <w:ind w:left="0" w:right="0"/>
        <w:rPr>
          <w:rFonts w:ascii="Calibri" w:hAnsi="Calibri" w:cs="Calibri"/>
          <w:sz w:val="22"/>
          <w:szCs w:val="22"/>
        </w:rPr>
      </w:pPr>
      <w:r w:rsidRPr="009D342B">
        <w:rPr>
          <w:rFonts w:asciiTheme="minorHAnsi" w:hAnsiTheme="minorHAnsi" w:cs="Arial"/>
          <w:sz w:val="22"/>
          <w:szCs w:val="22"/>
        </w:rPr>
        <w:t xml:space="preserve">Składając ofertę </w:t>
      </w:r>
      <w:r w:rsidR="00FD2948" w:rsidRPr="009D342B">
        <w:rPr>
          <w:rFonts w:asciiTheme="minorHAnsi" w:hAnsiTheme="minorHAnsi" w:cs="Arial"/>
          <w:sz w:val="22"/>
          <w:szCs w:val="22"/>
        </w:rPr>
        <w:t>w postępowaniu zakupowym</w:t>
      </w:r>
      <w:r w:rsidR="00FD2948" w:rsidRPr="009D342B">
        <w:rPr>
          <w:rFonts w:asciiTheme="minorHAnsi" w:hAnsiTheme="minorHAnsi" w:cstheme="minorHAnsi"/>
          <w:sz w:val="22"/>
          <w:szCs w:val="22"/>
        </w:rPr>
        <w:t xml:space="preserve"> prowadzonym w trybie przetargu nieograniczonego o</w:t>
      </w:r>
      <w:r w:rsidR="00AD3AA7" w:rsidRPr="009D342B">
        <w:rPr>
          <w:rFonts w:asciiTheme="minorHAnsi" w:hAnsiTheme="minorHAnsi" w:cstheme="minorHAnsi"/>
          <w:sz w:val="22"/>
          <w:szCs w:val="22"/>
        </w:rPr>
        <w:t> </w:t>
      </w:r>
      <w:r w:rsidR="00FD2948" w:rsidRPr="009D342B">
        <w:rPr>
          <w:rFonts w:asciiTheme="minorHAnsi" w:hAnsiTheme="minorHAnsi" w:cstheme="minorHAnsi"/>
          <w:sz w:val="22"/>
          <w:szCs w:val="22"/>
        </w:rPr>
        <w:t>nazwie</w:t>
      </w:r>
      <w:r w:rsidR="00AD3AA7" w:rsidRPr="009D342B">
        <w:rPr>
          <w:rFonts w:asciiTheme="minorHAnsi" w:hAnsiTheme="minorHAnsi" w:cstheme="minorHAnsi"/>
          <w:sz w:val="22"/>
          <w:szCs w:val="22"/>
        </w:rPr>
        <w:t>:</w:t>
      </w:r>
      <w:r w:rsidR="00FD2948" w:rsidRPr="009D342B">
        <w:rPr>
          <w:rFonts w:asciiTheme="minorHAnsi" w:hAnsiTheme="minorHAnsi" w:cstheme="minorHAnsi"/>
          <w:sz w:val="22"/>
          <w:szCs w:val="22"/>
        </w:rPr>
        <w:t xml:space="preserve"> </w:t>
      </w:r>
      <w:r w:rsidR="00FD2948" w:rsidRPr="009D342B">
        <w:rPr>
          <w:rFonts w:asciiTheme="minorHAnsi" w:hAnsiTheme="minorHAnsi" w:cstheme="minorHAnsi"/>
          <w:b/>
          <w:i/>
          <w:sz w:val="22"/>
          <w:szCs w:val="22"/>
        </w:rPr>
        <w:t>„</w:t>
      </w:r>
      <w:r w:rsidR="00FD2204" w:rsidRPr="00FD2204">
        <w:rPr>
          <w:rFonts w:ascii="Calibri" w:hAnsi="Calibri" w:cs="Calibri"/>
          <w:b/>
          <w:i/>
          <w:snapToGrid w:val="0"/>
          <w:sz w:val="22"/>
          <w:szCs w:val="22"/>
        </w:rPr>
        <w:t>Budowa linii kablowych SN/</w:t>
      </w:r>
      <w:proofErr w:type="spellStart"/>
      <w:r w:rsidR="00FD2204" w:rsidRPr="00FD2204">
        <w:rPr>
          <w:rFonts w:ascii="Calibri" w:hAnsi="Calibri" w:cs="Calibri"/>
          <w:b/>
          <w:i/>
          <w:snapToGrid w:val="0"/>
          <w:sz w:val="22"/>
          <w:szCs w:val="22"/>
        </w:rPr>
        <w:t>nN</w:t>
      </w:r>
      <w:proofErr w:type="spellEnd"/>
      <w:r w:rsidR="00FD2204" w:rsidRPr="00FD2204">
        <w:rPr>
          <w:rFonts w:ascii="Calibri" w:hAnsi="Calibri" w:cs="Calibri"/>
          <w:b/>
          <w:i/>
          <w:snapToGrid w:val="0"/>
          <w:sz w:val="22"/>
          <w:szCs w:val="22"/>
        </w:rPr>
        <w:t xml:space="preserve"> oraz przyłącza kablowego </w:t>
      </w:r>
      <w:proofErr w:type="spellStart"/>
      <w:r w:rsidR="00FD2204" w:rsidRPr="00FD2204">
        <w:rPr>
          <w:rFonts w:ascii="Calibri" w:hAnsi="Calibri" w:cs="Calibri"/>
          <w:b/>
          <w:i/>
          <w:snapToGrid w:val="0"/>
          <w:sz w:val="22"/>
          <w:szCs w:val="22"/>
        </w:rPr>
        <w:t>nn</w:t>
      </w:r>
      <w:proofErr w:type="spellEnd"/>
      <w:r w:rsidR="00FD2204" w:rsidRPr="00FD2204">
        <w:rPr>
          <w:rFonts w:ascii="Calibri" w:hAnsi="Calibri" w:cs="Calibri"/>
          <w:b/>
          <w:i/>
          <w:snapToGrid w:val="0"/>
          <w:sz w:val="22"/>
          <w:szCs w:val="22"/>
        </w:rPr>
        <w:t xml:space="preserve"> na terenie Rejonu Energetycznego Rzeszów </w:t>
      </w:r>
      <w:r w:rsidR="00FD2204">
        <w:rPr>
          <w:rFonts w:ascii="Calibri" w:hAnsi="Calibri" w:cs="Calibri"/>
          <w:b/>
          <w:i/>
          <w:snapToGrid w:val="0"/>
          <w:sz w:val="22"/>
          <w:szCs w:val="22"/>
        </w:rPr>
        <w:br/>
      </w:r>
      <w:r w:rsidR="00FD2204" w:rsidRPr="00FD2204">
        <w:rPr>
          <w:rFonts w:ascii="Calibri" w:hAnsi="Calibri" w:cs="Calibri"/>
          <w:b/>
          <w:i/>
          <w:snapToGrid w:val="0"/>
          <w:sz w:val="22"/>
          <w:szCs w:val="22"/>
        </w:rPr>
        <w:t>– 3 części</w:t>
      </w:r>
      <w:r w:rsidR="00FD2948" w:rsidRPr="009D342B">
        <w:rPr>
          <w:rFonts w:asciiTheme="minorHAnsi" w:hAnsiTheme="minorHAnsi" w:cstheme="minorHAnsi"/>
          <w:b/>
          <w:i/>
          <w:sz w:val="22"/>
          <w:szCs w:val="22"/>
        </w:rPr>
        <w:t>”</w:t>
      </w:r>
      <w:r w:rsidR="00FD2948" w:rsidRPr="009D342B">
        <w:rPr>
          <w:rFonts w:asciiTheme="minorHAnsi" w:hAnsiTheme="minorHAnsi" w:cstheme="minorHAnsi"/>
          <w:sz w:val="22"/>
          <w:szCs w:val="22"/>
        </w:rPr>
        <w:t>, oświadczamy, że dysponujemy następującymi osobami zdolnymi do realizacji zadania zdolnymi do wykonan</w:t>
      </w:r>
      <w:r w:rsidR="00426916" w:rsidRPr="009D342B">
        <w:rPr>
          <w:rFonts w:asciiTheme="minorHAnsi" w:hAnsiTheme="minorHAnsi" w:cstheme="minorHAnsi"/>
          <w:sz w:val="22"/>
          <w:szCs w:val="22"/>
        </w:rPr>
        <w:t>i</w:t>
      </w:r>
      <w:r w:rsidR="00FD2948" w:rsidRPr="009D342B">
        <w:rPr>
          <w:rFonts w:asciiTheme="minorHAnsi" w:hAnsiTheme="minorHAnsi" w:cstheme="minorHAnsi"/>
          <w:sz w:val="22"/>
          <w:szCs w:val="22"/>
        </w:rPr>
        <w:t xml:space="preserve">a przedmiotu </w:t>
      </w:r>
      <w:r w:rsidR="00FD2948" w:rsidRPr="00FD2948">
        <w:rPr>
          <w:rFonts w:asciiTheme="minorHAnsi" w:hAnsiTheme="minorHAnsi" w:cstheme="minorHAnsi"/>
          <w:sz w:val="22"/>
          <w:szCs w:val="22"/>
        </w:rPr>
        <w:t>Zakupu</w:t>
      </w:r>
      <w:r w:rsidR="00196400" w:rsidRPr="00FD2948">
        <w:rPr>
          <w:rFonts w:ascii="Calibri" w:hAnsi="Calibri" w:cs="Calibri"/>
          <w:sz w:val="22"/>
          <w:szCs w:val="22"/>
        </w:rPr>
        <w:t>:</w:t>
      </w:r>
    </w:p>
    <w:p w14:paraId="3809F1A4" w14:textId="796BA550"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1D4F7" w14:textId="77777777" w:rsidR="000062FE" w:rsidRDefault="000062FE" w:rsidP="004A302B">
      <w:pPr>
        <w:spacing w:line="240" w:lineRule="auto"/>
      </w:pPr>
      <w:r>
        <w:separator/>
      </w:r>
    </w:p>
  </w:endnote>
  <w:endnote w:type="continuationSeparator" w:id="0">
    <w:p w14:paraId="0A7B9504" w14:textId="77777777" w:rsidR="000062FE" w:rsidRDefault="000062F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D34EA" w14:textId="77777777" w:rsidR="000062FE" w:rsidRDefault="000062FE" w:rsidP="004A302B">
      <w:pPr>
        <w:spacing w:line="240" w:lineRule="auto"/>
      </w:pPr>
      <w:r>
        <w:separator/>
      </w:r>
    </w:p>
  </w:footnote>
  <w:footnote w:type="continuationSeparator" w:id="0">
    <w:p w14:paraId="7B774585" w14:textId="77777777" w:rsidR="000062FE" w:rsidRDefault="000062FE"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262255859">
    <w:abstractNumId w:val="22"/>
  </w:num>
  <w:num w:numId="2" w16cid:durableId="1282305197">
    <w:abstractNumId w:val="9"/>
  </w:num>
  <w:num w:numId="3" w16cid:durableId="905265414">
    <w:abstractNumId w:val="4"/>
  </w:num>
  <w:num w:numId="4" w16cid:durableId="389033983">
    <w:abstractNumId w:val="36"/>
  </w:num>
  <w:num w:numId="5" w16cid:durableId="1855917809">
    <w:abstractNumId w:val="19"/>
  </w:num>
  <w:num w:numId="6" w16cid:durableId="1251739186">
    <w:abstractNumId w:val="14"/>
  </w:num>
  <w:num w:numId="7" w16cid:durableId="661196691">
    <w:abstractNumId w:val="27"/>
  </w:num>
  <w:num w:numId="8" w16cid:durableId="2091467519">
    <w:abstractNumId w:val="44"/>
  </w:num>
  <w:num w:numId="9" w16cid:durableId="1635872602">
    <w:abstractNumId w:val="12"/>
  </w:num>
  <w:num w:numId="10" w16cid:durableId="1952348920">
    <w:abstractNumId w:val="33"/>
  </w:num>
  <w:num w:numId="11" w16cid:durableId="270819556">
    <w:abstractNumId w:val="24"/>
  </w:num>
  <w:num w:numId="12" w16cid:durableId="393743201">
    <w:abstractNumId w:val="18"/>
  </w:num>
  <w:num w:numId="13" w16cid:durableId="1249269905">
    <w:abstractNumId w:val="10"/>
  </w:num>
  <w:num w:numId="14" w16cid:durableId="433475874">
    <w:abstractNumId w:val="25"/>
  </w:num>
  <w:num w:numId="15" w16cid:durableId="1700743938">
    <w:abstractNumId w:val="35"/>
  </w:num>
  <w:num w:numId="16" w16cid:durableId="656231651">
    <w:abstractNumId w:val="32"/>
  </w:num>
  <w:num w:numId="17" w16cid:durableId="1643344846">
    <w:abstractNumId w:val="45"/>
  </w:num>
  <w:num w:numId="18" w16cid:durableId="1632436865">
    <w:abstractNumId w:val="16"/>
  </w:num>
  <w:num w:numId="19" w16cid:durableId="2036031611">
    <w:abstractNumId w:val="5"/>
  </w:num>
  <w:num w:numId="20" w16cid:durableId="250697334">
    <w:abstractNumId w:val="29"/>
  </w:num>
  <w:num w:numId="21" w16cid:durableId="2887823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62666164">
    <w:abstractNumId w:val="7"/>
  </w:num>
  <w:num w:numId="23" w16cid:durableId="670526183">
    <w:abstractNumId w:val="47"/>
  </w:num>
  <w:num w:numId="24" w16cid:durableId="1022439878">
    <w:abstractNumId w:val="8"/>
  </w:num>
  <w:num w:numId="25" w16cid:durableId="2064406671">
    <w:abstractNumId w:val="20"/>
  </w:num>
  <w:num w:numId="26" w16cid:durableId="1308046161">
    <w:abstractNumId w:val="13"/>
  </w:num>
  <w:num w:numId="27" w16cid:durableId="1955288839">
    <w:abstractNumId w:val="23"/>
  </w:num>
  <w:num w:numId="28" w16cid:durableId="1450781371">
    <w:abstractNumId w:val="6"/>
  </w:num>
  <w:num w:numId="29" w16cid:durableId="625938972">
    <w:abstractNumId w:val="21"/>
  </w:num>
  <w:num w:numId="30" w16cid:durableId="1341543294">
    <w:abstractNumId w:val="28"/>
  </w:num>
  <w:num w:numId="31" w16cid:durableId="37241996">
    <w:abstractNumId w:val="26"/>
  </w:num>
  <w:num w:numId="32" w16cid:durableId="735856266">
    <w:abstractNumId w:val="31"/>
  </w:num>
  <w:num w:numId="33" w16cid:durableId="223832151">
    <w:abstractNumId w:val="34"/>
  </w:num>
  <w:num w:numId="34" w16cid:durableId="643510014">
    <w:abstractNumId w:val="15"/>
  </w:num>
  <w:num w:numId="35" w16cid:durableId="1236235689">
    <w:abstractNumId w:val="17"/>
  </w:num>
  <w:num w:numId="36" w16cid:durableId="1770198076">
    <w:abstractNumId w:val="3"/>
  </w:num>
  <w:num w:numId="37" w16cid:durableId="2103528078">
    <w:abstractNumId w:val="42"/>
  </w:num>
  <w:num w:numId="38" w16cid:durableId="2105490176">
    <w:abstractNumId w:val="39"/>
  </w:num>
  <w:num w:numId="39" w16cid:durableId="638463977">
    <w:abstractNumId w:val="46"/>
  </w:num>
  <w:num w:numId="40" w16cid:durableId="184174749">
    <w:abstractNumId w:val="37"/>
  </w:num>
  <w:num w:numId="41" w16cid:durableId="1175610404">
    <w:abstractNumId w:val="30"/>
  </w:num>
  <w:num w:numId="42" w16cid:durableId="3978727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30513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683703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89007603">
    <w:abstractNumId w:val="43"/>
  </w:num>
  <w:num w:numId="46" w16cid:durableId="398790546">
    <w:abstractNumId w:val="41"/>
  </w:num>
  <w:num w:numId="47" w16cid:durableId="712123092">
    <w:abstractNumId w:val="40"/>
  </w:num>
  <w:num w:numId="48" w16cid:durableId="1066875284">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2FE"/>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524"/>
    <w:rsid w:val="001402AB"/>
    <w:rsid w:val="001407D1"/>
    <w:rsid w:val="00145336"/>
    <w:rsid w:val="00145825"/>
    <w:rsid w:val="00150013"/>
    <w:rsid w:val="00151B6F"/>
    <w:rsid w:val="001549EF"/>
    <w:rsid w:val="001558D8"/>
    <w:rsid w:val="001567FB"/>
    <w:rsid w:val="0015712B"/>
    <w:rsid w:val="001575B5"/>
    <w:rsid w:val="00161CAB"/>
    <w:rsid w:val="00163173"/>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B79A5"/>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0D62"/>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A6D"/>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6167"/>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86388"/>
    <w:rsid w:val="00590042"/>
    <w:rsid w:val="00590EFC"/>
    <w:rsid w:val="00592A10"/>
    <w:rsid w:val="00594ADE"/>
    <w:rsid w:val="00594FC2"/>
    <w:rsid w:val="0059516F"/>
    <w:rsid w:val="00595854"/>
    <w:rsid w:val="00597C07"/>
    <w:rsid w:val="005A0905"/>
    <w:rsid w:val="005A0EF6"/>
    <w:rsid w:val="005A1156"/>
    <w:rsid w:val="005A2072"/>
    <w:rsid w:val="005A38E9"/>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2959"/>
    <w:rsid w:val="005F4537"/>
    <w:rsid w:val="0060099B"/>
    <w:rsid w:val="00600D6A"/>
    <w:rsid w:val="0060143F"/>
    <w:rsid w:val="00603279"/>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6239"/>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1803"/>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A8A"/>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06FB"/>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4BBA"/>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247B8"/>
    <w:rsid w:val="00930C12"/>
    <w:rsid w:val="009311C3"/>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5DAE"/>
    <w:rsid w:val="009C65C0"/>
    <w:rsid w:val="009C6E43"/>
    <w:rsid w:val="009D05C5"/>
    <w:rsid w:val="009D1EEC"/>
    <w:rsid w:val="009D342B"/>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48D"/>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347"/>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3BC"/>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4A30"/>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5C62"/>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479"/>
    <w:rsid w:val="00D126C8"/>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2982"/>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3AF0"/>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89A"/>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204"/>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POST/DYS/OR/GZ/04610/2025                         </dmsv2SWPP2ObjectNumber>
    <dmsv2SWPP2SumMD5 xmlns="http://schemas.microsoft.com/sharepoint/v3">e9a98f537406e1480fdf0c2183caa744</dmsv2SWPP2SumMD5>
    <dmsv2BaseMoved xmlns="http://schemas.microsoft.com/sharepoint/v3">false</dmsv2BaseMoved>
    <dmsv2BaseIsSensitive xmlns="http://schemas.microsoft.com/sharepoint/v3">true</dmsv2BaseIsSensitive>
    <dmsv2SWPP2IDSWPP2 xmlns="http://schemas.microsoft.com/sharepoint/v3">702320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24089567</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JEUP5JKVCYQC-922955212-6978</_dlc_DocId>
    <_dlc_DocIdUrl xmlns="a19cb1c7-c5c7-46d4-85ae-d83685407bba">
      <Url>https://swpp2.dms.gkpge.pl/sites/41/_layouts/15/DocIdRedir.aspx?ID=JEUP5JKVCYQC-922955212-6978</Url>
      <Description>JEUP5JKVCYQC-922955212-6978</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BD66FBA-8FE4-4951-BDEE-38B8D793A470}"/>
</file>

<file path=customXml/itemProps3.xml><?xml version="1.0" encoding="utf-8"?>
<ds:datastoreItem xmlns:ds="http://schemas.openxmlformats.org/officeDocument/2006/customXml" ds:itemID="{AF7BDCFA-6CE4-4EC5-9CA8-03BA3D433FAF}">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D3DDC655-8C17-4221-B42A-13F32298D842}">
  <ds:schemaRefs>
    <ds:schemaRef ds:uri="http://schemas.openxmlformats.org/officeDocument/2006/bibliography"/>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227</Words>
  <Characters>1366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15</cp:revision>
  <cp:lastPrinted>2020-02-27T07:25:00Z</cp:lastPrinted>
  <dcterms:created xsi:type="dcterms:W3CDTF">2025-10-17T06:18:00Z</dcterms:created>
  <dcterms:modified xsi:type="dcterms:W3CDTF">2026-01-02T12:13:00Z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14d1730f-e847-4745-84ee-bd2e6dd78ca5</vt:lpwstr>
  </property>
</Properties>
</file>